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98F2F7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174147">
        <w:rPr>
          <w:rFonts w:ascii="Garamond" w:hAnsi="Garamond"/>
          <w:sz w:val="24"/>
          <w:szCs w:val="24"/>
        </w:rPr>
        <w:t>1</w:t>
      </w:r>
      <w:r w:rsidR="00266060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6830A44B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66060" w:rsidRPr="0016119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https://zakazky.zcu.cz/contract_display_5246.html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753ABD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66060">
        <w:rPr>
          <w:rFonts w:ascii="Garamond" w:hAnsi="Garamond" w:cs="Arial"/>
          <w:b/>
          <w:sz w:val="22"/>
          <w:szCs w:val="22"/>
        </w:rPr>
        <w:t>16</w:t>
      </w:r>
      <w:bookmarkStart w:id="1" w:name="_GoBack"/>
      <w:bookmarkEnd w:id="1"/>
      <w:r w:rsidR="0036261C">
        <w:rPr>
          <w:rFonts w:ascii="Garamond" w:hAnsi="Garamond" w:cs="Arial"/>
          <w:b/>
          <w:sz w:val="22"/>
          <w:szCs w:val="22"/>
        </w:rPr>
        <w:t>.0</w:t>
      </w:r>
      <w:r w:rsidR="0062630B">
        <w:rPr>
          <w:rFonts w:ascii="Garamond" w:hAnsi="Garamond" w:cs="Arial"/>
          <w:b/>
          <w:sz w:val="22"/>
          <w:szCs w:val="22"/>
        </w:rPr>
        <w:t>5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2630B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00523" w14:textId="77777777" w:rsidR="009D351A" w:rsidRDefault="009D351A" w:rsidP="00795AAC">
      <w:r>
        <w:separator/>
      </w:r>
    </w:p>
  </w:endnote>
  <w:endnote w:type="continuationSeparator" w:id="0">
    <w:p w14:paraId="04C44950" w14:textId="77777777" w:rsidR="009D351A" w:rsidRDefault="009D351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128D4" w14:textId="77777777" w:rsidR="009D351A" w:rsidRDefault="009D351A" w:rsidP="00795AAC">
      <w:r>
        <w:separator/>
      </w:r>
    </w:p>
  </w:footnote>
  <w:footnote w:type="continuationSeparator" w:id="0">
    <w:p w14:paraId="2B1ED19F" w14:textId="77777777" w:rsidR="009D351A" w:rsidRDefault="009D351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4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2KG350DdKkI7GYURlL/mjw2Lthfikyy7saPUANT0ZxI=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s7h3BmFWklSUaj3M4zUzpiY5qmns3sb9qrpaXVeUREo=</DigestValue>
    </Reference>
  </SignedInfo>
  <SignatureValue>pIElbDkEXJmJuY8mvnXw5Cl7XPhDZyqtg0mM4PYbRBrwF9GKhnINkFsMKFZsluUvbVsNZkddNUdh
d3xZAj4u+prHbcGLXHh3HBL3fZDpK4wEZf3ysWZ58Azh9KdzVrQx1ZH4x69CO9wMb0jL+QuOUy/s
/O4vhbctq2+MLquSf+Pdnj8oHeIq2n1GDmO8OTmW7qOe2AX1xfTYgM9aebaXOU7STR7OUwERBIml
8ZR7x28cpBEcAWVtu4JFitI4bVhZY1uAe9kp3SpMDrRtXw9AwYI5MmJjGZCzbl/ngdSEJv2M4Xc7
0TitKSaLgeTELVluE9dFdj3KoEnbAtA0gjgDLg==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hxTZYVODsa9GvtlzN8six34cVrxrpRVfK9o91pdJMOY=</DigestValue>
      </Reference>
      <Reference URI="/word/document.xml?ContentType=application/vnd.openxmlformats-officedocument.wordprocessingml.document.main+xml">
        <DigestMethod Algorithm="http://www.w3.org/2001/04/xmlenc#sha256"/>
        <DigestValue>XiRX2fSzQAtSl/DyoUYINzVUAag1Gj8O1qfTM42kgwA=</DigestValue>
      </Reference>
      <Reference URI="/word/endnotes.xml?ContentType=application/vnd.openxmlformats-officedocument.wordprocessingml.endnotes+xml">
        <DigestMethod Algorithm="http://www.w3.org/2001/04/xmlenc#sha256"/>
        <DigestValue>HtkLK76F8FJWQdKZGRmR3wyA/igEmzd0hw+B5+1QLAw=</DigestValue>
      </Reference>
      <Reference URI="/word/fontTable.xml?ContentType=application/vnd.openxmlformats-officedocument.wordprocessingml.fontTable+xml">
        <DigestMethod Algorithm="http://www.w3.org/2001/04/xmlenc#sha256"/>
        <DigestValue>bMuofTQNCrJiow/Ysg9sOMgh9U9qik1zg4OMHUbtxcs=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43ItH8ddXyBKPmVU5gxgktw7hh2y/TN8qPxpiHWFgz0=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NU8bbSfZWWE/m1/Mhw8qvp82oFOycmF6DbP5EFgKHn0=</DigestValue>
      </Reference>
      <Reference URI="/word/styles.xml?ContentType=application/vnd.openxmlformats-officedocument.wordprocessingml.styles+xml">
        <DigestMethod Algorithm="http://www.w3.org/2001/04/xmlenc#sha256"/>
        <DigestValue>9mjlBEpIrg0f0JhfAovAHXI9mK0vFZVtsOtYOQAzhbI=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2022-05-04T12:02:29Z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2022-05-04T12:02:29Z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D069C3-3906-450E-BA2D-816D6FD43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2018-08-08T13:48:00Z</cp:lastPrinted>
  <dcterms:created xsi:type="dcterms:W3CDTF">2022-04-14T07:35:00Z</dcterms:created>
  <dcterms:modified xsi:type="dcterms:W3CDTF">2022-05-04T12:02:00Z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